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E23BC" w:rsidRPr="009C117E" w:rsidRDefault="00CA1F08" w:rsidP="00CA1F08">
      <w:pPr>
        <w:pStyle w:val="1"/>
        <w:ind w:left="0" w:hanging="142"/>
        <w:rPr>
          <w:b w:val="0"/>
          <w:caps/>
          <w:szCs w:val="28"/>
        </w:rPr>
      </w:pPr>
      <w:r w:rsidRPr="009C117E">
        <w:rPr>
          <w:b w:val="0"/>
          <w:iCs/>
          <w:szCs w:val="28"/>
        </w:rPr>
        <w:t xml:space="preserve">         </w:t>
      </w:r>
      <w:r w:rsidR="00EE23BC" w:rsidRPr="009C117E">
        <w:rPr>
          <w:b w:val="0"/>
          <w:iCs/>
          <w:szCs w:val="28"/>
        </w:rPr>
        <w:t>Муниципальное общеобразовательное бюджетное учреждение</w:t>
      </w:r>
    </w:p>
    <w:p w:rsidR="00EE23BC" w:rsidRPr="009C117E" w:rsidRDefault="00EE23BC" w:rsidP="00EE23BC">
      <w:pPr>
        <w:ind w:firstLine="851"/>
        <w:jc w:val="center"/>
        <w:rPr>
          <w:iCs/>
          <w:sz w:val="28"/>
          <w:szCs w:val="28"/>
        </w:rPr>
      </w:pPr>
      <w:r w:rsidRPr="009C117E">
        <w:rPr>
          <w:iCs/>
          <w:sz w:val="28"/>
          <w:szCs w:val="28"/>
        </w:rPr>
        <w:t xml:space="preserve">средняя  общеобразовательная школа № 5 </w:t>
      </w:r>
    </w:p>
    <w:p w:rsidR="00EE23BC" w:rsidRPr="009C117E" w:rsidRDefault="00EE23BC" w:rsidP="00EE23BC">
      <w:pPr>
        <w:ind w:firstLine="851"/>
        <w:jc w:val="center"/>
        <w:rPr>
          <w:iCs/>
          <w:sz w:val="28"/>
          <w:szCs w:val="28"/>
        </w:rPr>
      </w:pPr>
      <w:r w:rsidRPr="009C117E">
        <w:rPr>
          <w:iCs/>
          <w:sz w:val="28"/>
          <w:szCs w:val="28"/>
        </w:rPr>
        <w:t xml:space="preserve">имени трижды Героя Советского Союза </w:t>
      </w:r>
    </w:p>
    <w:p w:rsidR="00EE23BC" w:rsidRPr="009C117E" w:rsidRDefault="00EE23BC" w:rsidP="00EE23BC">
      <w:pPr>
        <w:ind w:firstLine="851"/>
        <w:jc w:val="center"/>
        <w:rPr>
          <w:iCs/>
          <w:sz w:val="28"/>
          <w:szCs w:val="28"/>
        </w:rPr>
      </w:pPr>
      <w:r w:rsidRPr="009C117E">
        <w:rPr>
          <w:iCs/>
          <w:sz w:val="28"/>
          <w:szCs w:val="28"/>
        </w:rPr>
        <w:t>Александра Ивановича Покрышкина</w:t>
      </w:r>
    </w:p>
    <w:p w:rsidR="00EE23BC" w:rsidRPr="009C117E" w:rsidRDefault="00EE23BC" w:rsidP="00EE23BC">
      <w:pPr>
        <w:ind w:firstLine="851"/>
        <w:jc w:val="center"/>
        <w:rPr>
          <w:iCs/>
          <w:sz w:val="28"/>
          <w:szCs w:val="28"/>
        </w:rPr>
      </w:pPr>
      <w:r w:rsidRPr="009C117E">
        <w:rPr>
          <w:iCs/>
          <w:sz w:val="28"/>
          <w:szCs w:val="28"/>
        </w:rPr>
        <w:t>муниципального образования Кореновский район</w:t>
      </w:r>
    </w:p>
    <w:p w:rsidR="00F3298B" w:rsidRPr="009C117E" w:rsidRDefault="00F3298B" w:rsidP="00CA1F08">
      <w:pPr>
        <w:rPr>
          <w:sz w:val="28"/>
          <w:szCs w:val="28"/>
        </w:rPr>
      </w:pPr>
    </w:p>
    <w:p w:rsidR="00F3298B" w:rsidRPr="009C117E" w:rsidRDefault="00F3298B" w:rsidP="00F3298B">
      <w:pPr>
        <w:jc w:val="center"/>
        <w:rPr>
          <w:sz w:val="28"/>
          <w:szCs w:val="28"/>
        </w:rPr>
      </w:pPr>
      <w:r w:rsidRPr="009C117E">
        <w:rPr>
          <w:sz w:val="28"/>
          <w:szCs w:val="28"/>
        </w:rPr>
        <w:t>ПРИКАЗ</w:t>
      </w:r>
    </w:p>
    <w:p w:rsidR="00E27E4D" w:rsidRPr="009C117E" w:rsidRDefault="00E27E4D" w:rsidP="00E27E4D"/>
    <w:p w:rsidR="00E27E4D" w:rsidRPr="009C117E" w:rsidRDefault="00E27E4D" w:rsidP="00E27E4D"/>
    <w:p w:rsidR="000F1548" w:rsidRPr="009C117E" w:rsidRDefault="000F1548" w:rsidP="00F3298B">
      <w:pPr>
        <w:pStyle w:val="1"/>
        <w:jc w:val="left"/>
        <w:rPr>
          <w:szCs w:val="28"/>
        </w:rPr>
      </w:pPr>
      <w:r w:rsidRPr="009C117E">
        <w:rPr>
          <w:szCs w:val="28"/>
        </w:rPr>
        <w:t xml:space="preserve">от </w:t>
      </w:r>
      <w:r w:rsidR="00C02986" w:rsidRPr="009C117E">
        <w:rPr>
          <w:szCs w:val="28"/>
        </w:rPr>
        <w:t xml:space="preserve"> </w:t>
      </w:r>
      <w:r w:rsidR="00D65697">
        <w:rPr>
          <w:szCs w:val="28"/>
        </w:rPr>
        <w:t>01.09.</w:t>
      </w:r>
      <w:r w:rsidR="00B55A31" w:rsidRPr="009C117E">
        <w:rPr>
          <w:szCs w:val="28"/>
        </w:rPr>
        <w:t>2020</w:t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63013A" w:rsidRPr="009C117E">
        <w:rPr>
          <w:szCs w:val="28"/>
        </w:rPr>
        <w:t xml:space="preserve">           </w:t>
      </w:r>
      <w:r w:rsidR="00740453" w:rsidRPr="009C117E">
        <w:rPr>
          <w:szCs w:val="28"/>
        </w:rPr>
        <w:t xml:space="preserve">№ </w:t>
      </w:r>
      <w:r w:rsidR="00A211FE">
        <w:rPr>
          <w:szCs w:val="28"/>
        </w:rPr>
        <w:t>223</w:t>
      </w:r>
    </w:p>
    <w:p w:rsidR="000F1548" w:rsidRPr="009C117E" w:rsidRDefault="00FC14D6" w:rsidP="009762AC">
      <w:pPr>
        <w:ind w:firstLine="426"/>
        <w:jc w:val="center"/>
        <w:rPr>
          <w:sz w:val="24"/>
          <w:szCs w:val="24"/>
        </w:rPr>
      </w:pPr>
      <w:r w:rsidRPr="009C117E">
        <w:rPr>
          <w:sz w:val="24"/>
          <w:szCs w:val="24"/>
        </w:rPr>
        <w:t xml:space="preserve">ст. Платнировская </w:t>
      </w:r>
    </w:p>
    <w:p w:rsidR="00062548" w:rsidRPr="009C117E" w:rsidRDefault="00062548" w:rsidP="009762AC">
      <w:pPr>
        <w:ind w:firstLine="426"/>
        <w:jc w:val="center"/>
        <w:rPr>
          <w:sz w:val="24"/>
          <w:szCs w:val="24"/>
        </w:rPr>
      </w:pPr>
    </w:p>
    <w:p w:rsidR="00126181" w:rsidRPr="004556AD" w:rsidRDefault="008B5398" w:rsidP="000B71AD">
      <w:pPr>
        <w:pStyle w:val="af4"/>
        <w:jc w:val="center"/>
        <w:rPr>
          <w:b/>
          <w:bCs/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0B71AD">
        <w:rPr>
          <w:b/>
          <w:sz w:val="28"/>
          <w:szCs w:val="28"/>
        </w:rPr>
        <w:t xml:space="preserve"> Программы </w:t>
      </w:r>
      <w:r w:rsidR="000B71AD" w:rsidRPr="00B4226B">
        <w:rPr>
          <w:rStyle w:val="33"/>
          <w:bCs w:val="0"/>
        </w:rPr>
        <w:t>внедрения</w:t>
      </w:r>
      <w:r w:rsidR="000B71AD" w:rsidRPr="00B4226B">
        <w:rPr>
          <w:rStyle w:val="33"/>
          <w:bCs w:val="0"/>
        </w:rPr>
        <w:br/>
        <w:t>целевой модели наставничества</w:t>
      </w:r>
      <w:r w:rsidR="00126181">
        <w:rPr>
          <w:b/>
          <w:bCs/>
          <w:spacing w:val="-4"/>
          <w:sz w:val="28"/>
          <w:szCs w:val="28"/>
        </w:rPr>
        <w:t xml:space="preserve"> в муниципальном общеобразовательном бюджетном учреждении</w:t>
      </w:r>
      <w:r w:rsidR="00126181" w:rsidRPr="004556AD">
        <w:rPr>
          <w:b/>
          <w:bCs/>
          <w:spacing w:val="-4"/>
          <w:sz w:val="28"/>
          <w:szCs w:val="28"/>
        </w:rPr>
        <w:t xml:space="preserve"> с</w:t>
      </w:r>
      <w:r w:rsidR="00126181">
        <w:rPr>
          <w:b/>
          <w:bCs/>
          <w:spacing w:val="-4"/>
          <w:sz w:val="28"/>
          <w:szCs w:val="28"/>
        </w:rPr>
        <w:t>редней общеобразовательной школе</w:t>
      </w:r>
      <w:r w:rsidR="00126181" w:rsidRPr="004556AD">
        <w:rPr>
          <w:b/>
          <w:bCs/>
          <w:spacing w:val="-4"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  Кореновский район</w:t>
      </w:r>
    </w:p>
    <w:p w:rsidR="00126181" w:rsidRPr="004556AD" w:rsidRDefault="00126181" w:rsidP="00126181">
      <w:pPr>
        <w:rPr>
          <w:b/>
          <w:caps/>
        </w:rPr>
      </w:pPr>
    </w:p>
    <w:p w:rsidR="002E475E" w:rsidRPr="004556AD" w:rsidRDefault="002E475E" w:rsidP="002E475E">
      <w:pPr>
        <w:jc w:val="center"/>
        <w:rPr>
          <w:b/>
          <w:bCs/>
          <w:spacing w:val="-4"/>
          <w:sz w:val="28"/>
          <w:szCs w:val="28"/>
        </w:rPr>
      </w:pPr>
    </w:p>
    <w:p w:rsidR="00006F0A" w:rsidRPr="00EF7630" w:rsidRDefault="008B5398" w:rsidP="00051317">
      <w:pPr>
        <w:pStyle w:val="af4"/>
        <w:ind w:firstLine="567"/>
        <w:jc w:val="both"/>
        <w:rPr>
          <w:bCs/>
          <w:spacing w:val="-4"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0B71AD">
        <w:rPr>
          <w:sz w:val="28"/>
          <w:szCs w:val="28"/>
        </w:rPr>
        <w:t>с</w:t>
      </w:r>
      <w:r w:rsidR="00006F0A">
        <w:rPr>
          <w:sz w:val="28"/>
          <w:szCs w:val="28"/>
        </w:rPr>
        <w:t xml:space="preserve"> </w:t>
      </w:r>
      <w:r w:rsidR="00006F0A" w:rsidRPr="00051317">
        <w:rPr>
          <w:color w:val="000000"/>
          <w:sz w:val="28"/>
          <w:szCs w:val="28"/>
        </w:rPr>
        <w:t xml:space="preserve">распоряжением Министерства просвещения Российской Федерации от 25 декабря 2019 г. № Р-145 «Об утверждении методологии (целевой модели) наставничества обучающихся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обучающимися», </w:t>
      </w:r>
      <w:r w:rsidR="00006F0A" w:rsidRPr="00051317">
        <w:rPr>
          <w:sz w:val="28"/>
          <w:szCs w:val="28"/>
        </w:rPr>
        <w:t>письмом М</w:t>
      </w:r>
      <w:r w:rsidR="000B71AD" w:rsidRPr="00051317">
        <w:rPr>
          <w:sz w:val="28"/>
          <w:szCs w:val="28"/>
        </w:rPr>
        <w:t>инистерства просвещения Российской Федерации (</w:t>
      </w:r>
      <w:r w:rsidR="00006F0A" w:rsidRPr="00051317">
        <w:rPr>
          <w:sz w:val="28"/>
          <w:szCs w:val="28"/>
        </w:rPr>
        <w:t xml:space="preserve">Минпросвещения России) от 23.01.2020г. № МР-42/02 «О направлении целевой модели и методических рекомендаций», </w:t>
      </w:r>
      <w:r w:rsidR="000B71AD" w:rsidRPr="00051317">
        <w:rPr>
          <w:sz w:val="28"/>
          <w:szCs w:val="28"/>
        </w:rPr>
        <w:t xml:space="preserve"> </w:t>
      </w:r>
      <w:r w:rsidR="00602432" w:rsidRPr="00051317">
        <w:rPr>
          <w:sz w:val="28"/>
          <w:szCs w:val="28"/>
        </w:rPr>
        <w:t xml:space="preserve">в целях достижения результатов федеральных проектов «Современная школа» и «Успех     каждого     ребенка»     национального       проекта </w:t>
      </w:r>
      <w:r w:rsidR="00EF7630" w:rsidRPr="00051317">
        <w:rPr>
          <w:sz w:val="28"/>
          <w:szCs w:val="28"/>
        </w:rPr>
        <w:t xml:space="preserve">    </w:t>
      </w:r>
      <w:r w:rsidR="00602432" w:rsidRPr="00051317">
        <w:rPr>
          <w:sz w:val="28"/>
          <w:szCs w:val="28"/>
        </w:rPr>
        <w:t>«Образования»</w:t>
      </w:r>
      <w:r w:rsidR="00EF7630" w:rsidRPr="00051317">
        <w:rPr>
          <w:sz w:val="28"/>
          <w:szCs w:val="28"/>
        </w:rPr>
        <w:t xml:space="preserve"> в </w:t>
      </w:r>
      <w:r w:rsidR="00EF7630" w:rsidRPr="00051317">
        <w:rPr>
          <w:bCs/>
          <w:spacing w:val="-4"/>
          <w:sz w:val="28"/>
          <w:szCs w:val="28"/>
        </w:rPr>
        <w:t>муниципальном общеобразовательном бюджетном учреждении средней общеобразовательной школе № 5 имени трижды Героя Советского Союза Александра Ивановича Покрышкина муниципального образования  Кореновский</w:t>
      </w:r>
      <w:r w:rsidR="00EF7630" w:rsidRPr="00EF7630">
        <w:rPr>
          <w:bCs/>
          <w:spacing w:val="-4"/>
          <w:sz w:val="28"/>
          <w:szCs w:val="28"/>
        </w:rPr>
        <w:t xml:space="preserve"> район</w:t>
      </w:r>
      <w:r w:rsidR="00EF7630">
        <w:rPr>
          <w:bCs/>
          <w:spacing w:val="-4"/>
          <w:sz w:val="28"/>
          <w:szCs w:val="28"/>
        </w:rPr>
        <w:t xml:space="preserve"> (далее – МОБУ СОШ № 5)</w:t>
      </w:r>
      <w:r w:rsidR="00D65697">
        <w:rPr>
          <w:bCs/>
          <w:spacing w:val="-4"/>
          <w:sz w:val="28"/>
          <w:szCs w:val="28"/>
        </w:rPr>
        <w:t>, в соответствии с решением Педагогического совета от 31.08.2020, протокол № 1</w:t>
      </w:r>
      <w:r w:rsidR="00EF7630">
        <w:rPr>
          <w:bCs/>
          <w:spacing w:val="-4"/>
          <w:sz w:val="28"/>
          <w:szCs w:val="28"/>
        </w:rPr>
        <w:t xml:space="preserve"> </w:t>
      </w:r>
      <w:r w:rsidR="00602432">
        <w:t xml:space="preserve"> </w:t>
      </w:r>
      <w:r w:rsidR="00602432" w:rsidRPr="00EF7630">
        <w:rPr>
          <w:sz w:val="28"/>
          <w:szCs w:val="28"/>
        </w:rPr>
        <w:t>п р и к а з ы в а ю:</w:t>
      </w:r>
    </w:p>
    <w:p w:rsidR="008B5398" w:rsidRDefault="000B71AD" w:rsidP="000B71AD">
      <w:pPr>
        <w:pStyle w:val="af2"/>
        <w:ind w:left="0" w:firstLine="567"/>
        <w:jc w:val="both"/>
        <w:rPr>
          <w:bCs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>
        <w:rPr>
          <w:sz w:val="28"/>
          <w:szCs w:val="28"/>
        </w:rPr>
        <w:t>.</w:t>
      </w:r>
      <w:r w:rsidR="008B5398" w:rsidRPr="00126181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Pr="000B71AD">
        <w:rPr>
          <w:sz w:val="28"/>
          <w:szCs w:val="28"/>
        </w:rPr>
        <w:t>Программ</w:t>
      </w:r>
      <w:r w:rsidR="00006F0A">
        <w:rPr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>
        <w:rPr>
          <w:rStyle w:val="33"/>
          <w:b w:val="0"/>
          <w:bCs w:val="0"/>
        </w:rPr>
        <w:t xml:space="preserve">внедрения </w:t>
      </w:r>
      <w:r w:rsidRPr="000B71AD">
        <w:rPr>
          <w:rStyle w:val="33"/>
          <w:b w:val="0"/>
          <w:bCs w:val="0"/>
        </w:rPr>
        <w:t>целевой модели наставничества</w:t>
      </w:r>
      <w:r w:rsidRPr="000B71AD">
        <w:rPr>
          <w:b/>
          <w:bCs/>
          <w:spacing w:val="-4"/>
          <w:sz w:val="28"/>
          <w:szCs w:val="28"/>
        </w:rPr>
        <w:t xml:space="preserve"> </w:t>
      </w:r>
      <w:r w:rsidR="00126181" w:rsidRPr="00126181">
        <w:rPr>
          <w:bCs/>
          <w:spacing w:val="-4"/>
          <w:sz w:val="28"/>
          <w:szCs w:val="28"/>
        </w:rPr>
        <w:t>в муниципальном общеобразовательном бюджетном учреждении средней общеобразовательной школе № 5 имени трижды Героя Советского Союза Александра Ивановича Покрышкина муниципального образования  Кореновский район</w:t>
      </w:r>
      <w:r w:rsidR="00EF7630">
        <w:rPr>
          <w:bCs/>
          <w:spacing w:val="-4"/>
          <w:sz w:val="28"/>
          <w:szCs w:val="28"/>
        </w:rPr>
        <w:t xml:space="preserve"> (далее – Программа) </w:t>
      </w:r>
      <w:r w:rsidR="00126181">
        <w:rPr>
          <w:bCs/>
          <w:spacing w:val="-4"/>
          <w:sz w:val="28"/>
          <w:szCs w:val="28"/>
        </w:rPr>
        <w:t xml:space="preserve"> </w:t>
      </w:r>
      <w:r w:rsidR="00602432">
        <w:rPr>
          <w:bCs/>
          <w:spacing w:val="-4"/>
          <w:sz w:val="28"/>
          <w:szCs w:val="28"/>
        </w:rPr>
        <w:t>(</w:t>
      </w:r>
      <w:r w:rsidR="008B5398">
        <w:rPr>
          <w:bCs/>
          <w:spacing w:val="-4"/>
          <w:sz w:val="28"/>
          <w:szCs w:val="28"/>
        </w:rPr>
        <w:t>приложением</w:t>
      </w:r>
      <w:r w:rsidR="00602432">
        <w:rPr>
          <w:bCs/>
          <w:spacing w:val="-4"/>
          <w:sz w:val="28"/>
          <w:szCs w:val="28"/>
        </w:rPr>
        <w:t xml:space="preserve"> № 1)</w:t>
      </w:r>
      <w:r w:rsidR="008B5398">
        <w:rPr>
          <w:bCs/>
          <w:spacing w:val="-4"/>
          <w:sz w:val="28"/>
          <w:szCs w:val="28"/>
        </w:rPr>
        <w:t>.</w:t>
      </w:r>
    </w:p>
    <w:p w:rsidR="00602432" w:rsidRPr="00602432" w:rsidRDefault="00602432" w:rsidP="00602432">
      <w:pPr>
        <w:ind w:firstLine="567"/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2. Утвердить Дорожную карту </w:t>
      </w:r>
      <w:r w:rsidRPr="00602432">
        <w:rPr>
          <w:sz w:val="28"/>
          <w:szCs w:val="28"/>
        </w:rPr>
        <w:t xml:space="preserve">внедрения целевой модели наставничества </w:t>
      </w:r>
    </w:p>
    <w:p w:rsidR="00602432" w:rsidRDefault="00602432" w:rsidP="00602432">
      <w:pPr>
        <w:jc w:val="both"/>
        <w:rPr>
          <w:iCs/>
          <w:sz w:val="28"/>
          <w:szCs w:val="28"/>
        </w:rPr>
      </w:pPr>
      <w:r w:rsidRPr="00602432">
        <w:rPr>
          <w:sz w:val="28"/>
          <w:szCs w:val="28"/>
        </w:rPr>
        <w:t xml:space="preserve">в </w:t>
      </w:r>
      <w:r w:rsidRPr="00602432">
        <w:rPr>
          <w:iCs/>
          <w:sz w:val="28"/>
          <w:szCs w:val="28"/>
        </w:rPr>
        <w:t>муниципальном общеобразовательном бюджетном учреждении средней  общеобразовательной школе № 5  имени трижды Героя Советского Союза  Александра Ивановича Покрышкина муниципального образования Кореновский район</w:t>
      </w:r>
      <w:r w:rsidR="00EF7630">
        <w:rPr>
          <w:iCs/>
          <w:sz w:val="28"/>
          <w:szCs w:val="28"/>
        </w:rPr>
        <w:t xml:space="preserve"> (далее – Дорожная карта)</w:t>
      </w:r>
      <w:r>
        <w:rPr>
          <w:iCs/>
          <w:sz w:val="28"/>
          <w:szCs w:val="28"/>
        </w:rPr>
        <w:t xml:space="preserve"> (приложение № 2).</w:t>
      </w:r>
    </w:p>
    <w:p w:rsidR="00602432" w:rsidRDefault="00602432" w:rsidP="00602432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3. Назначить </w:t>
      </w:r>
      <w:r w:rsidR="00EF7630">
        <w:rPr>
          <w:iCs/>
          <w:sz w:val="28"/>
          <w:szCs w:val="28"/>
        </w:rPr>
        <w:t>ответственным за реализацию Программы (куратором) заместителя директора по учебно-воспитательной работе Филонову Т.А..</w:t>
      </w:r>
    </w:p>
    <w:p w:rsidR="00D65697" w:rsidRDefault="00D65697" w:rsidP="00D65697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2</w:t>
      </w:r>
    </w:p>
    <w:p w:rsidR="00EF7630" w:rsidRDefault="00EF7630" w:rsidP="00D65697">
      <w:pPr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4. Куратору Программы Филоновой Т.А.: </w:t>
      </w:r>
    </w:p>
    <w:p w:rsidR="00EF7630" w:rsidRPr="00602432" w:rsidRDefault="00EF7630" w:rsidP="00EF7630">
      <w:pPr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4.1. Организовать </w:t>
      </w:r>
      <w:r w:rsidR="00051317">
        <w:rPr>
          <w:iCs/>
          <w:sz w:val="28"/>
          <w:szCs w:val="28"/>
        </w:rPr>
        <w:t>ознакомление педагогического коллектива с  мероприятиями</w:t>
      </w:r>
      <w:r>
        <w:rPr>
          <w:iCs/>
          <w:sz w:val="28"/>
          <w:szCs w:val="28"/>
        </w:rPr>
        <w:t xml:space="preserve"> Программы и Дорожной карты.</w:t>
      </w:r>
    </w:p>
    <w:p w:rsidR="00EF7630" w:rsidRPr="00602432" w:rsidRDefault="00EF7630" w:rsidP="00EF7630">
      <w:pPr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4.2. Организовать выполнение мероприятий Программы и Дорожной карты.</w:t>
      </w:r>
    </w:p>
    <w:p w:rsidR="003102B5" w:rsidRPr="009C117E" w:rsidRDefault="00051317" w:rsidP="006345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F1548" w:rsidRPr="009C117E">
        <w:rPr>
          <w:sz w:val="28"/>
          <w:szCs w:val="28"/>
        </w:rPr>
        <w:t>.</w:t>
      </w:r>
      <w:r w:rsidR="00FE05AC" w:rsidRPr="009C117E">
        <w:rPr>
          <w:sz w:val="28"/>
          <w:szCs w:val="28"/>
        </w:rPr>
        <w:t xml:space="preserve"> </w:t>
      </w:r>
      <w:r w:rsidR="00815F52" w:rsidRPr="009C117E">
        <w:rPr>
          <w:sz w:val="28"/>
          <w:szCs w:val="28"/>
        </w:rPr>
        <w:t xml:space="preserve">Контроль за исполнением настоящего </w:t>
      </w:r>
      <w:r w:rsidR="00063F94" w:rsidRPr="009C117E">
        <w:rPr>
          <w:sz w:val="28"/>
          <w:szCs w:val="28"/>
        </w:rPr>
        <w:t xml:space="preserve">приказа </w:t>
      </w:r>
      <w:r w:rsidR="00E27E4D" w:rsidRPr="009C117E">
        <w:rPr>
          <w:sz w:val="28"/>
          <w:szCs w:val="28"/>
        </w:rPr>
        <w:t>оставляю за собой.</w:t>
      </w:r>
    </w:p>
    <w:p w:rsidR="006345D5" w:rsidRPr="009C117E" w:rsidRDefault="006345D5" w:rsidP="006345D5">
      <w:pPr>
        <w:ind w:firstLine="567"/>
        <w:jc w:val="both"/>
        <w:rPr>
          <w:sz w:val="28"/>
          <w:szCs w:val="28"/>
        </w:rPr>
      </w:pPr>
    </w:p>
    <w:p w:rsidR="00D53AAE" w:rsidRPr="009C117E" w:rsidRDefault="00D53AAE" w:rsidP="006345D5">
      <w:pPr>
        <w:ind w:firstLine="567"/>
        <w:jc w:val="both"/>
        <w:rPr>
          <w:sz w:val="28"/>
          <w:szCs w:val="28"/>
        </w:rPr>
      </w:pPr>
    </w:p>
    <w:p w:rsidR="00D53AAE" w:rsidRPr="009C117E" w:rsidRDefault="00D53AAE" w:rsidP="006345D5">
      <w:pPr>
        <w:ind w:firstLine="567"/>
        <w:jc w:val="both"/>
        <w:rPr>
          <w:sz w:val="28"/>
          <w:szCs w:val="28"/>
        </w:rPr>
      </w:pPr>
    </w:p>
    <w:p w:rsidR="003102B5" w:rsidRPr="009C117E" w:rsidRDefault="003102B5" w:rsidP="003102B5">
      <w:pPr>
        <w:rPr>
          <w:sz w:val="28"/>
          <w:szCs w:val="28"/>
        </w:rPr>
      </w:pPr>
      <w:r w:rsidRPr="009C117E">
        <w:rPr>
          <w:sz w:val="28"/>
          <w:szCs w:val="28"/>
        </w:rPr>
        <w:t>Директор МОБУ СОШ № 5</w:t>
      </w:r>
    </w:p>
    <w:p w:rsidR="003102B5" w:rsidRPr="009C117E" w:rsidRDefault="003102B5" w:rsidP="003102B5">
      <w:pPr>
        <w:rPr>
          <w:sz w:val="28"/>
          <w:szCs w:val="28"/>
        </w:rPr>
      </w:pPr>
      <w:r w:rsidRPr="009C117E">
        <w:rPr>
          <w:sz w:val="28"/>
          <w:szCs w:val="28"/>
        </w:rPr>
        <w:t>им. трижды Героя Советского Союза</w:t>
      </w:r>
    </w:p>
    <w:p w:rsidR="003102B5" w:rsidRPr="009C117E" w:rsidRDefault="003102B5" w:rsidP="003102B5">
      <w:pPr>
        <w:rPr>
          <w:sz w:val="28"/>
          <w:szCs w:val="28"/>
        </w:rPr>
      </w:pPr>
      <w:r w:rsidRPr="009C117E">
        <w:rPr>
          <w:sz w:val="28"/>
          <w:szCs w:val="28"/>
        </w:rPr>
        <w:t xml:space="preserve">А.И. Покрышкина </w:t>
      </w:r>
    </w:p>
    <w:p w:rsidR="001C291C" w:rsidRDefault="003102B5" w:rsidP="00C02986">
      <w:pPr>
        <w:rPr>
          <w:sz w:val="28"/>
          <w:szCs w:val="28"/>
        </w:rPr>
      </w:pPr>
      <w:r w:rsidRPr="009C117E">
        <w:rPr>
          <w:sz w:val="28"/>
          <w:szCs w:val="28"/>
        </w:rPr>
        <w:t>МО Кореновский район</w:t>
      </w:r>
      <w:r w:rsidRPr="009C117E">
        <w:rPr>
          <w:sz w:val="28"/>
          <w:szCs w:val="28"/>
        </w:rPr>
        <w:tab/>
      </w:r>
      <w:r w:rsidRPr="009C117E">
        <w:rPr>
          <w:sz w:val="28"/>
          <w:szCs w:val="28"/>
        </w:rPr>
        <w:tab/>
      </w:r>
      <w:r w:rsidRPr="009C117E">
        <w:rPr>
          <w:sz w:val="28"/>
          <w:szCs w:val="28"/>
        </w:rPr>
        <w:tab/>
      </w:r>
      <w:r w:rsidRPr="009C117E">
        <w:rPr>
          <w:sz w:val="28"/>
          <w:szCs w:val="28"/>
        </w:rPr>
        <w:tab/>
      </w:r>
      <w:r w:rsidRPr="009C117E">
        <w:rPr>
          <w:sz w:val="28"/>
          <w:szCs w:val="28"/>
        </w:rPr>
        <w:tab/>
        <w:t xml:space="preserve">                В.В. Домащенк</w:t>
      </w:r>
      <w:r w:rsidR="008F485C">
        <w:rPr>
          <w:sz w:val="28"/>
          <w:szCs w:val="28"/>
        </w:rPr>
        <w:t>о</w:t>
      </w:r>
    </w:p>
    <w:p w:rsidR="00051317" w:rsidRDefault="00051317" w:rsidP="00C02986">
      <w:pPr>
        <w:rPr>
          <w:sz w:val="28"/>
          <w:szCs w:val="28"/>
        </w:rPr>
      </w:pPr>
    </w:p>
    <w:p w:rsidR="00051317" w:rsidRDefault="00051317" w:rsidP="00C02986">
      <w:pPr>
        <w:rPr>
          <w:sz w:val="28"/>
          <w:szCs w:val="28"/>
        </w:rPr>
      </w:pPr>
    </w:p>
    <w:p w:rsidR="00051317" w:rsidRDefault="00051317" w:rsidP="00C02986">
      <w:pPr>
        <w:rPr>
          <w:sz w:val="28"/>
          <w:szCs w:val="28"/>
        </w:rPr>
      </w:pPr>
    </w:p>
    <w:p w:rsidR="00051317" w:rsidRDefault="00051317" w:rsidP="00C02986">
      <w:pPr>
        <w:rPr>
          <w:sz w:val="28"/>
          <w:szCs w:val="28"/>
        </w:rPr>
      </w:pPr>
    </w:p>
    <w:p w:rsidR="00051317" w:rsidRDefault="00051317" w:rsidP="00C02986">
      <w:pPr>
        <w:rPr>
          <w:sz w:val="28"/>
          <w:szCs w:val="28"/>
        </w:rPr>
      </w:pPr>
    </w:p>
    <w:p w:rsidR="00051317" w:rsidRPr="00051317" w:rsidRDefault="00051317" w:rsidP="00C02986">
      <w:pPr>
        <w:rPr>
          <w:sz w:val="24"/>
          <w:szCs w:val="24"/>
        </w:rPr>
      </w:pPr>
      <w:r w:rsidRPr="00051317">
        <w:rPr>
          <w:sz w:val="24"/>
          <w:szCs w:val="24"/>
        </w:rPr>
        <w:t>Т.А. Филонова</w:t>
      </w:r>
    </w:p>
    <w:sectPr w:rsidR="00051317" w:rsidRPr="00051317" w:rsidSect="00697A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080" w:rsidRDefault="001D1080">
      <w:r>
        <w:separator/>
      </w:r>
    </w:p>
  </w:endnote>
  <w:endnote w:type="continuationSeparator" w:id="1">
    <w:p w:rsidR="001D1080" w:rsidRDefault="001D1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Default="00167DA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Pr="007831BE" w:rsidRDefault="00167DA8">
    <w:pPr>
      <w:rPr>
        <w:sz w:val="4"/>
        <w:szCs w:val="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Default="00167DA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080" w:rsidRDefault="001D1080">
      <w:r>
        <w:separator/>
      </w:r>
    </w:p>
  </w:footnote>
  <w:footnote w:type="continuationSeparator" w:id="1">
    <w:p w:rsidR="001D1080" w:rsidRDefault="001D10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Default="00167DA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Pr="007831BE" w:rsidRDefault="00167DA8">
    <w:pPr>
      <w:rPr>
        <w:sz w:val="4"/>
        <w:szCs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Default="00167DA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50668AC"/>
    <w:multiLevelType w:val="multilevel"/>
    <w:tmpl w:val="9B3CB47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7">
    <w:nsid w:val="0A6C79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BF1BA6"/>
    <w:multiLevelType w:val="hybridMultilevel"/>
    <w:tmpl w:val="F68841D4"/>
    <w:lvl w:ilvl="0" w:tplc="93964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05A1D"/>
    <w:multiLevelType w:val="multilevel"/>
    <w:tmpl w:val="E58CE9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7E78253B"/>
    <w:multiLevelType w:val="hybridMultilevel"/>
    <w:tmpl w:val="4CC4515E"/>
    <w:lvl w:ilvl="0" w:tplc="D25EE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78EB"/>
    <w:rsid w:val="00000FAE"/>
    <w:rsid w:val="00002B47"/>
    <w:rsid w:val="000046F0"/>
    <w:rsid w:val="00006F0A"/>
    <w:rsid w:val="00014B5F"/>
    <w:rsid w:val="000172C7"/>
    <w:rsid w:val="00033196"/>
    <w:rsid w:val="00040445"/>
    <w:rsid w:val="00043069"/>
    <w:rsid w:val="0004554C"/>
    <w:rsid w:val="00046610"/>
    <w:rsid w:val="00050DE4"/>
    <w:rsid w:val="00051317"/>
    <w:rsid w:val="00060769"/>
    <w:rsid w:val="00062548"/>
    <w:rsid w:val="00063F94"/>
    <w:rsid w:val="00067CAD"/>
    <w:rsid w:val="00073647"/>
    <w:rsid w:val="00075719"/>
    <w:rsid w:val="000766F1"/>
    <w:rsid w:val="00087B84"/>
    <w:rsid w:val="000968E4"/>
    <w:rsid w:val="000A67E0"/>
    <w:rsid w:val="000B1435"/>
    <w:rsid w:val="000B36E6"/>
    <w:rsid w:val="000B50A7"/>
    <w:rsid w:val="000B521F"/>
    <w:rsid w:val="000B71AD"/>
    <w:rsid w:val="000C12DC"/>
    <w:rsid w:val="000C2B46"/>
    <w:rsid w:val="000D3264"/>
    <w:rsid w:val="000E3F3C"/>
    <w:rsid w:val="000E4C52"/>
    <w:rsid w:val="000E5320"/>
    <w:rsid w:val="000E7F7B"/>
    <w:rsid w:val="000F1548"/>
    <w:rsid w:val="000F3BFB"/>
    <w:rsid w:val="000F3F56"/>
    <w:rsid w:val="0010211E"/>
    <w:rsid w:val="00102DE7"/>
    <w:rsid w:val="00115138"/>
    <w:rsid w:val="0012173A"/>
    <w:rsid w:val="00126181"/>
    <w:rsid w:val="00126DAA"/>
    <w:rsid w:val="00133CFB"/>
    <w:rsid w:val="001354B8"/>
    <w:rsid w:val="00137C99"/>
    <w:rsid w:val="00150336"/>
    <w:rsid w:val="00154C94"/>
    <w:rsid w:val="00167DA8"/>
    <w:rsid w:val="00170734"/>
    <w:rsid w:val="00170BB6"/>
    <w:rsid w:val="00171155"/>
    <w:rsid w:val="00177038"/>
    <w:rsid w:val="001828DC"/>
    <w:rsid w:val="00186B98"/>
    <w:rsid w:val="001878A3"/>
    <w:rsid w:val="00190075"/>
    <w:rsid w:val="00192B02"/>
    <w:rsid w:val="00194508"/>
    <w:rsid w:val="001A0162"/>
    <w:rsid w:val="001B02E6"/>
    <w:rsid w:val="001C1B00"/>
    <w:rsid w:val="001C291C"/>
    <w:rsid w:val="001C5E57"/>
    <w:rsid w:val="001D01DD"/>
    <w:rsid w:val="001D1080"/>
    <w:rsid w:val="001D1772"/>
    <w:rsid w:val="001D6DF4"/>
    <w:rsid w:val="001F38DB"/>
    <w:rsid w:val="001F7264"/>
    <w:rsid w:val="002024E2"/>
    <w:rsid w:val="002051A5"/>
    <w:rsid w:val="00205DAF"/>
    <w:rsid w:val="00212A44"/>
    <w:rsid w:val="00214464"/>
    <w:rsid w:val="00222ADC"/>
    <w:rsid w:val="00224A78"/>
    <w:rsid w:val="00225C78"/>
    <w:rsid w:val="00235E95"/>
    <w:rsid w:val="002461A3"/>
    <w:rsid w:val="002472EC"/>
    <w:rsid w:val="0025386F"/>
    <w:rsid w:val="00253971"/>
    <w:rsid w:val="00261822"/>
    <w:rsid w:val="002649D9"/>
    <w:rsid w:val="002725B9"/>
    <w:rsid w:val="00282B92"/>
    <w:rsid w:val="00286764"/>
    <w:rsid w:val="00287760"/>
    <w:rsid w:val="00292C60"/>
    <w:rsid w:val="002A3987"/>
    <w:rsid w:val="002B5799"/>
    <w:rsid w:val="002C2C6D"/>
    <w:rsid w:val="002E37F6"/>
    <w:rsid w:val="002E475E"/>
    <w:rsid w:val="002E48BF"/>
    <w:rsid w:val="002E6549"/>
    <w:rsid w:val="002E741A"/>
    <w:rsid w:val="002F372B"/>
    <w:rsid w:val="003102B5"/>
    <w:rsid w:val="003148A3"/>
    <w:rsid w:val="0032405E"/>
    <w:rsid w:val="003244E3"/>
    <w:rsid w:val="00326707"/>
    <w:rsid w:val="00326852"/>
    <w:rsid w:val="00330D37"/>
    <w:rsid w:val="00332C7F"/>
    <w:rsid w:val="0034591D"/>
    <w:rsid w:val="00346B0F"/>
    <w:rsid w:val="003525D4"/>
    <w:rsid w:val="00356733"/>
    <w:rsid w:val="003658D9"/>
    <w:rsid w:val="0037421D"/>
    <w:rsid w:val="00375698"/>
    <w:rsid w:val="00377ADD"/>
    <w:rsid w:val="00384F00"/>
    <w:rsid w:val="003A03E3"/>
    <w:rsid w:val="003A0E64"/>
    <w:rsid w:val="003A1596"/>
    <w:rsid w:val="003A6A40"/>
    <w:rsid w:val="003C1CC7"/>
    <w:rsid w:val="003D08E5"/>
    <w:rsid w:val="003D6208"/>
    <w:rsid w:val="003F7995"/>
    <w:rsid w:val="0040162F"/>
    <w:rsid w:val="0040785D"/>
    <w:rsid w:val="00411013"/>
    <w:rsid w:val="00416AD1"/>
    <w:rsid w:val="00420A1C"/>
    <w:rsid w:val="00422463"/>
    <w:rsid w:val="00423991"/>
    <w:rsid w:val="00425DEB"/>
    <w:rsid w:val="004261AA"/>
    <w:rsid w:val="004265ED"/>
    <w:rsid w:val="00433C92"/>
    <w:rsid w:val="00433E9A"/>
    <w:rsid w:val="00436FD2"/>
    <w:rsid w:val="004478B2"/>
    <w:rsid w:val="0046002F"/>
    <w:rsid w:val="0046263F"/>
    <w:rsid w:val="00465AC1"/>
    <w:rsid w:val="00465C48"/>
    <w:rsid w:val="004931F7"/>
    <w:rsid w:val="0049458A"/>
    <w:rsid w:val="004978ED"/>
    <w:rsid w:val="004B383A"/>
    <w:rsid w:val="004B7678"/>
    <w:rsid w:val="004C7D8B"/>
    <w:rsid w:val="004D6B64"/>
    <w:rsid w:val="004F0ADA"/>
    <w:rsid w:val="00502E2A"/>
    <w:rsid w:val="00515A3C"/>
    <w:rsid w:val="00521EDC"/>
    <w:rsid w:val="00530F64"/>
    <w:rsid w:val="00553CA0"/>
    <w:rsid w:val="005559A2"/>
    <w:rsid w:val="00572D6A"/>
    <w:rsid w:val="00574551"/>
    <w:rsid w:val="00586783"/>
    <w:rsid w:val="005900FB"/>
    <w:rsid w:val="0059031F"/>
    <w:rsid w:val="005B05C4"/>
    <w:rsid w:val="005B366B"/>
    <w:rsid w:val="005C327D"/>
    <w:rsid w:val="005C56FB"/>
    <w:rsid w:val="005C7753"/>
    <w:rsid w:val="005D7EA8"/>
    <w:rsid w:val="005E3024"/>
    <w:rsid w:val="005E4470"/>
    <w:rsid w:val="005F4F68"/>
    <w:rsid w:val="005F7B91"/>
    <w:rsid w:val="00600E8D"/>
    <w:rsid w:val="00602432"/>
    <w:rsid w:val="00607C3D"/>
    <w:rsid w:val="0063013A"/>
    <w:rsid w:val="006345D5"/>
    <w:rsid w:val="006419E2"/>
    <w:rsid w:val="00644470"/>
    <w:rsid w:val="00660C2D"/>
    <w:rsid w:val="00665656"/>
    <w:rsid w:val="00667241"/>
    <w:rsid w:val="006703BC"/>
    <w:rsid w:val="00677915"/>
    <w:rsid w:val="006779E3"/>
    <w:rsid w:val="0069493C"/>
    <w:rsid w:val="00694B69"/>
    <w:rsid w:val="00697ADE"/>
    <w:rsid w:val="006A21ED"/>
    <w:rsid w:val="006B36A3"/>
    <w:rsid w:val="006C3239"/>
    <w:rsid w:val="006D0F5D"/>
    <w:rsid w:val="006D5A11"/>
    <w:rsid w:val="006E02EF"/>
    <w:rsid w:val="006E42D0"/>
    <w:rsid w:val="006E64C1"/>
    <w:rsid w:val="006F22B7"/>
    <w:rsid w:val="00702646"/>
    <w:rsid w:val="0070770B"/>
    <w:rsid w:val="00710FD4"/>
    <w:rsid w:val="007219A9"/>
    <w:rsid w:val="00723CD5"/>
    <w:rsid w:val="007362EA"/>
    <w:rsid w:val="007372A5"/>
    <w:rsid w:val="00740453"/>
    <w:rsid w:val="0074698F"/>
    <w:rsid w:val="00750704"/>
    <w:rsid w:val="0075399C"/>
    <w:rsid w:val="00762084"/>
    <w:rsid w:val="0076623D"/>
    <w:rsid w:val="00772A31"/>
    <w:rsid w:val="0077446B"/>
    <w:rsid w:val="00774D40"/>
    <w:rsid w:val="007831BE"/>
    <w:rsid w:val="007911E4"/>
    <w:rsid w:val="00792BA1"/>
    <w:rsid w:val="007A0CB6"/>
    <w:rsid w:val="007A40C1"/>
    <w:rsid w:val="007A56C5"/>
    <w:rsid w:val="007B3054"/>
    <w:rsid w:val="007C1032"/>
    <w:rsid w:val="007C4E24"/>
    <w:rsid w:val="007C78CF"/>
    <w:rsid w:val="007D2790"/>
    <w:rsid w:val="007E1A1E"/>
    <w:rsid w:val="007E2D42"/>
    <w:rsid w:val="007E7C39"/>
    <w:rsid w:val="007F7CA8"/>
    <w:rsid w:val="00802240"/>
    <w:rsid w:val="00804B17"/>
    <w:rsid w:val="0081040E"/>
    <w:rsid w:val="008129A1"/>
    <w:rsid w:val="00815F52"/>
    <w:rsid w:val="00816222"/>
    <w:rsid w:val="00820DC5"/>
    <w:rsid w:val="00822CB9"/>
    <w:rsid w:val="00823933"/>
    <w:rsid w:val="00823FC4"/>
    <w:rsid w:val="008264C0"/>
    <w:rsid w:val="00827C6F"/>
    <w:rsid w:val="00840550"/>
    <w:rsid w:val="00851497"/>
    <w:rsid w:val="008559B3"/>
    <w:rsid w:val="00856C5B"/>
    <w:rsid w:val="00871682"/>
    <w:rsid w:val="008737FE"/>
    <w:rsid w:val="00881653"/>
    <w:rsid w:val="00887155"/>
    <w:rsid w:val="00887878"/>
    <w:rsid w:val="008B065C"/>
    <w:rsid w:val="008B5398"/>
    <w:rsid w:val="008B6B06"/>
    <w:rsid w:val="008C579F"/>
    <w:rsid w:val="008D4A21"/>
    <w:rsid w:val="008D5D0E"/>
    <w:rsid w:val="008E49DF"/>
    <w:rsid w:val="008F07D0"/>
    <w:rsid w:val="008F173D"/>
    <w:rsid w:val="008F25D4"/>
    <w:rsid w:val="008F2E67"/>
    <w:rsid w:val="008F357B"/>
    <w:rsid w:val="008F485C"/>
    <w:rsid w:val="008F5A05"/>
    <w:rsid w:val="0091009A"/>
    <w:rsid w:val="009138C2"/>
    <w:rsid w:val="00913A04"/>
    <w:rsid w:val="00916E48"/>
    <w:rsid w:val="00920128"/>
    <w:rsid w:val="0092304B"/>
    <w:rsid w:val="00924D65"/>
    <w:rsid w:val="00925A81"/>
    <w:rsid w:val="009430F7"/>
    <w:rsid w:val="00952207"/>
    <w:rsid w:val="00955477"/>
    <w:rsid w:val="009568BD"/>
    <w:rsid w:val="00974173"/>
    <w:rsid w:val="00974C3E"/>
    <w:rsid w:val="009762AC"/>
    <w:rsid w:val="00980195"/>
    <w:rsid w:val="0098244B"/>
    <w:rsid w:val="00982E8C"/>
    <w:rsid w:val="0098313D"/>
    <w:rsid w:val="00994FF6"/>
    <w:rsid w:val="009964BC"/>
    <w:rsid w:val="009A18BB"/>
    <w:rsid w:val="009A22E1"/>
    <w:rsid w:val="009A2337"/>
    <w:rsid w:val="009A3533"/>
    <w:rsid w:val="009A41D6"/>
    <w:rsid w:val="009B054A"/>
    <w:rsid w:val="009B32DC"/>
    <w:rsid w:val="009B7418"/>
    <w:rsid w:val="009C117E"/>
    <w:rsid w:val="009C25CA"/>
    <w:rsid w:val="009D218B"/>
    <w:rsid w:val="009D6E98"/>
    <w:rsid w:val="009E43A8"/>
    <w:rsid w:val="009E6C30"/>
    <w:rsid w:val="009F0C78"/>
    <w:rsid w:val="00A00D74"/>
    <w:rsid w:val="00A037C1"/>
    <w:rsid w:val="00A142C9"/>
    <w:rsid w:val="00A15530"/>
    <w:rsid w:val="00A167FE"/>
    <w:rsid w:val="00A211FE"/>
    <w:rsid w:val="00A212C0"/>
    <w:rsid w:val="00A230E1"/>
    <w:rsid w:val="00A26682"/>
    <w:rsid w:val="00A31507"/>
    <w:rsid w:val="00A3613C"/>
    <w:rsid w:val="00A4619C"/>
    <w:rsid w:val="00A5283B"/>
    <w:rsid w:val="00A55B7D"/>
    <w:rsid w:val="00A60D0B"/>
    <w:rsid w:val="00A62F55"/>
    <w:rsid w:val="00A6682E"/>
    <w:rsid w:val="00A9315A"/>
    <w:rsid w:val="00AA19A4"/>
    <w:rsid w:val="00AA70BA"/>
    <w:rsid w:val="00AA79C4"/>
    <w:rsid w:val="00AB33F2"/>
    <w:rsid w:val="00AB3817"/>
    <w:rsid w:val="00AB5FBC"/>
    <w:rsid w:val="00AC073D"/>
    <w:rsid w:val="00AC13E6"/>
    <w:rsid w:val="00AC22DF"/>
    <w:rsid w:val="00AC298D"/>
    <w:rsid w:val="00AC5BEA"/>
    <w:rsid w:val="00AD1241"/>
    <w:rsid w:val="00AD139B"/>
    <w:rsid w:val="00AD7B23"/>
    <w:rsid w:val="00AE04A0"/>
    <w:rsid w:val="00AF3EB4"/>
    <w:rsid w:val="00B02FB3"/>
    <w:rsid w:val="00B04DAF"/>
    <w:rsid w:val="00B076EB"/>
    <w:rsid w:val="00B0798C"/>
    <w:rsid w:val="00B12658"/>
    <w:rsid w:val="00B135A9"/>
    <w:rsid w:val="00B177A5"/>
    <w:rsid w:val="00B26BCC"/>
    <w:rsid w:val="00B27BA4"/>
    <w:rsid w:val="00B44E7E"/>
    <w:rsid w:val="00B52B29"/>
    <w:rsid w:val="00B55A31"/>
    <w:rsid w:val="00B55E38"/>
    <w:rsid w:val="00B6049A"/>
    <w:rsid w:val="00B6358C"/>
    <w:rsid w:val="00B6517C"/>
    <w:rsid w:val="00B6581F"/>
    <w:rsid w:val="00B71258"/>
    <w:rsid w:val="00B84549"/>
    <w:rsid w:val="00B85672"/>
    <w:rsid w:val="00B92322"/>
    <w:rsid w:val="00B941EB"/>
    <w:rsid w:val="00B97C36"/>
    <w:rsid w:val="00BA0729"/>
    <w:rsid w:val="00BA0E79"/>
    <w:rsid w:val="00BB598B"/>
    <w:rsid w:val="00BB75D4"/>
    <w:rsid w:val="00BC19EB"/>
    <w:rsid w:val="00BC78EB"/>
    <w:rsid w:val="00BD20AE"/>
    <w:rsid w:val="00BE2E7A"/>
    <w:rsid w:val="00BE2F13"/>
    <w:rsid w:val="00BE4D96"/>
    <w:rsid w:val="00BE6BC9"/>
    <w:rsid w:val="00BE7B9F"/>
    <w:rsid w:val="00BF4CBE"/>
    <w:rsid w:val="00BF695D"/>
    <w:rsid w:val="00C0097A"/>
    <w:rsid w:val="00C00BFA"/>
    <w:rsid w:val="00C02986"/>
    <w:rsid w:val="00C02C50"/>
    <w:rsid w:val="00C0349B"/>
    <w:rsid w:val="00C046BB"/>
    <w:rsid w:val="00C04EF6"/>
    <w:rsid w:val="00C06F80"/>
    <w:rsid w:val="00C1786C"/>
    <w:rsid w:val="00C24724"/>
    <w:rsid w:val="00C30935"/>
    <w:rsid w:val="00C32228"/>
    <w:rsid w:val="00C375D9"/>
    <w:rsid w:val="00C467E9"/>
    <w:rsid w:val="00C50A16"/>
    <w:rsid w:val="00C51FCC"/>
    <w:rsid w:val="00C533CE"/>
    <w:rsid w:val="00C61F44"/>
    <w:rsid w:val="00C7234C"/>
    <w:rsid w:val="00C871F9"/>
    <w:rsid w:val="00C94B8C"/>
    <w:rsid w:val="00CA1F08"/>
    <w:rsid w:val="00CB31C1"/>
    <w:rsid w:val="00CB4584"/>
    <w:rsid w:val="00CB7C7D"/>
    <w:rsid w:val="00CC1013"/>
    <w:rsid w:val="00CC376A"/>
    <w:rsid w:val="00CC3847"/>
    <w:rsid w:val="00CD4A66"/>
    <w:rsid w:val="00CD5D73"/>
    <w:rsid w:val="00CE2D15"/>
    <w:rsid w:val="00CF1741"/>
    <w:rsid w:val="00CF2DFA"/>
    <w:rsid w:val="00CF6269"/>
    <w:rsid w:val="00D04789"/>
    <w:rsid w:val="00D04841"/>
    <w:rsid w:val="00D1645E"/>
    <w:rsid w:val="00D17205"/>
    <w:rsid w:val="00D22FE0"/>
    <w:rsid w:val="00D23156"/>
    <w:rsid w:val="00D24BC5"/>
    <w:rsid w:val="00D35052"/>
    <w:rsid w:val="00D41579"/>
    <w:rsid w:val="00D5029C"/>
    <w:rsid w:val="00D505A7"/>
    <w:rsid w:val="00D53AAE"/>
    <w:rsid w:val="00D54E23"/>
    <w:rsid w:val="00D60589"/>
    <w:rsid w:val="00D61D3D"/>
    <w:rsid w:val="00D65697"/>
    <w:rsid w:val="00D73E39"/>
    <w:rsid w:val="00D83256"/>
    <w:rsid w:val="00D8509F"/>
    <w:rsid w:val="00D921D7"/>
    <w:rsid w:val="00D970BA"/>
    <w:rsid w:val="00D97670"/>
    <w:rsid w:val="00DA15E1"/>
    <w:rsid w:val="00DA60A0"/>
    <w:rsid w:val="00DB1931"/>
    <w:rsid w:val="00DC0F9E"/>
    <w:rsid w:val="00DD36BD"/>
    <w:rsid w:val="00DD52DF"/>
    <w:rsid w:val="00DE044A"/>
    <w:rsid w:val="00DE53ED"/>
    <w:rsid w:val="00DE6A20"/>
    <w:rsid w:val="00DE7759"/>
    <w:rsid w:val="00DF67AB"/>
    <w:rsid w:val="00E00143"/>
    <w:rsid w:val="00E02B87"/>
    <w:rsid w:val="00E132E8"/>
    <w:rsid w:val="00E138C2"/>
    <w:rsid w:val="00E15AD2"/>
    <w:rsid w:val="00E20BC0"/>
    <w:rsid w:val="00E22F06"/>
    <w:rsid w:val="00E256FB"/>
    <w:rsid w:val="00E27E4D"/>
    <w:rsid w:val="00E334E4"/>
    <w:rsid w:val="00E34667"/>
    <w:rsid w:val="00E3524C"/>
    <w:rsid w:val="00E37B9D"/>
    <w:rsid w:val="00E46DF8"/>
    <w:rsid w:val="00E52177"/>
    <w:rsid w:val="00E53C1C"/>
    <w:rsid w:val="00E85813"/>
    <w:rsid w:val="00E93543"/>
    <w:rsid w:val="00E977D2"/>
    <w:rsid w:val="00EA0B18"/>
    <w:rsid w:val="00EA1FD0"/>
    <w:rsid w:val="00EB2E80"/>
    <w:rsid w:val="00ED172A"/>
    <w:rsid w:val="00EE147C"/>
    <w:rsid w:val="00EE23BC"/>
    <w:rsid w:val="00EE57B5"/>
    <w:rsid w:val="00EE6A05"/>
    <w:rsid w:val="00EF12E5"/>
    <w:rsid w:val="00EF731F"/>
    <w:rsid w:val="00EF7630"/>
    <w:rsid w:val="00F03DC8"/>
    <w:rsid w:val="00F1286C"/>
    <w:rsid w:val="00F15A72"/>
    <w:rsid w:val="00F27315"/>
    <w:rsid w:val="00F305F7"/>
    <w:rsid w:val="00F324C0"/>
    <w:rsid w:val="00F3298B"/>
    <w:rsid w:val="00F36615"/>
    <w:rsid w:val="00F536EB"/>
    <w:rsid w:val="00F65BB8"/>
    <w:rsid w:val="00F71BCF"/>
    <w:rsid w:val="00F74C34"/>
    <w:rsid w:val="00F959BC"/>
    <w:rsid w:val="00FA04D5"/>
    <w:rsid w:val="00FA348F"/>
    <w:rsid w:val="00FA6147"/>
    <w:rsid w:val="00FA6BA2"/>
    <w:rsid w:val="00FA722D"/>
    <w:rsid w:val="00FC14D6"/>
    <w:rsid w:val="00FC3A6E"/>
    <w:rsid w:val="00FC3EAE"/>
    <w:rsid w:val="00FC4625"/>
    <w:rsid w:val="00FE05AC"/>
    <w:rsid w:val="00FE29E1"/>
    <w:rsid w:val="00FE7BFD"/>
    <w:rsid w:val="00FF0973"/>
    <w:rsid w:val="00FF1CB2"/>
    <w:rsid w:val="00FF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ED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4978ED"/>
    <w:pPr>
      <w:keepNext/>
      <w:tabs>
        <w:tab w:val="num" w:pos="0"/>
      </w:tabs>
      <w:ind w:left="432" w:hanging="43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4978ED"/>
    <w:pPr>
      <w:keepNext/>
      <w:tabs>
        <w:tab w:val="num" w:pos="0"/>
      </w:tabs>
      <w:ind w:left="720"/>
      <w:outlineLvl w:val="1"/>
    </w:pPr>
    <w:rPr>
      <w:sz w:val="24"/>
    </w:rPr>
  </w:style>
  <w:style w:type="paragraph" w:styleId="3">
    <w:name w:val="heading 3"/>
    <w:basedOn w:val="a"/>
    <w:next w:val="a"/>
    <w:qFormat/>
    <w:rsid w:val="004978ED"/>
    <w:pPr>
      <w:keepNext/>
      <w:tabs>
        <w:tab w:val="num" w:pos="0"/>
      </w:tabs>
      <w:ind w:left="720" w:hanging="72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rsid w:val="004978ED"/>
    <w:pPr>
      <w:keepNext/>
      <w:tabs>
        <w:tab w:val="num" w:pos="0"/>
      </w:tabs>
      <w:ind w:left="864" w:hanging="864"/>
      <w:jc w:val="center"/>
      <w:outlineLvl w:val="3"/>
    </w:pPr>
    <w:rPr>
      <w:i/>
      <w:sz w:val="24"/>
    </w:rPr>
  </w:style>
  <w:style w:type="paragraph" w:styleId="6">
    <w:name w:val="heading 6"/>
    <w:basedOn w:val="a"/>
    <w:next w:val="a"/>
    <w:qFormat/>
    <w:rsid w:val="004978ED"/>
    <w:pPr>
      <w:keepNext/>
      <w:tabs>
        <w:tab w:val="num" w:pos="0"/>
      </w:tabs>
      <w:ind w:left="1152" w:hanging="1152"/>
      <w:jc w:val="center"/>
      <w:outlineLvl w:val="5"/>
    </w:pPr>
    <w:rPr>
      <w:i/>
    </w:rPr>
  </w:style>
  <w:style w:type="paragraph" w:styleId="7">
    <w:name w:val="heading 7"/>
    <w:basedOn w:val="a"/>
    <w:next w:val="a"/>
    <w:qFormat/>
    <w:rsid w:val="004978ED"/>
    <w:pPr>
      <w:keepNext/>
      <w:tabs>
        <w:tab w:val="num" w:pos="0"/>
      </w:tabs>
      <w:ind w:left="1296" w:hanging="1296"/>
      <w:jc w:val="center"/>
      <w:outlineLvl w:val="6"/>
    </w:pPr>
    <w:rPr>
      <w:i/>
      <w:sz w:val="18"/>
    </w:rPr>
  </w:style>
  <w:style w:type="paragraph" w:styleId="8">
    <w:name w:val="heading 8"/>
    <w:basedOn w:val="a0"/>
    <w:next w:val="a1"/>
    <w:qFormat/>
    <w:rsid w:val="004978ED"/>
    <w:pPr>
      <w:tabs>
        <w:tab w:val="num" w:pos="0"/>
      </w:tabs>
      <w:ind w:left="1440" w:hanging="1440"/>
      <w:outlineLvl w:val="7"/>
    </w:pPr>
    <w:rPr>
      <w:b/>
      <w:bCs/>
      <w:sz w:val="21"/>
      <w:szCs w:val="21"/>
    </w:rPr>
  </w:style>
  <w:style w:type="paragraph" w:styleId="9">
    <w:name w:val="heading 9"/>
    <w:basedOn w:val="a0"/>
    <w:next w:val="a1"/>
    <w:qFormat/>
    <w:rsid w:val="004978ED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5z0">
    <w:name w:val="WW8Num5z0"/>
    <w:rsid w:val="004978ED"/>
    <w:rPr>
      <w:rFonts w:ascii="Symbol" w:hAnsi="Symbol"/>
    </w:rPr>
  </w:style>
  <w:style w:type="character" w:customStyle="1" w:styleId="30">
    <w:name w:val="Основной шрифт абзаца3"/>
    <w:rsid w:val="004978ED"/>
  </w:style>
  <w:style w:type="character" w:customStyle="1" w:styleId="Absatz-Standardschriftart">
    <w:name w:val="Absatz-Standardschriftart"/>
    <w:rsid w:val="004978ED"/>
  </w:style>
  <w:style w:type="character" w:customStyle="1" w:styleId="WW-Absatz-Standardschriftart">
    <w:name w:val="WW-Absatz-Standardschriftart"/>
    <w:rsid w:val="004978ED"/>
  </w:style>
  <w:style w:type="character" w:customStyle="1" w:styleId="WW-Absatz-Standardschriftart1">
    <w:name w:val="WW-Absatz-Standardschriftart1"/>
    <w:rsid w:val="004978ED"/>
  </w:style>
  <w:style w:type="character" w:customStyle="1" w:styleId="WW-Absatz-Standardschriftart11">
    <w:name w:val="WW-Absatz-Standardschriftart11"/>
    <w:rsid w:val="004978ED"/>
  </w:style>
  <w:style w:type="character" w:customStyle="1" w:styleId="WW8Num4z0">
    <w:name w:val="WW8Num4z0"/>
    <w:rsid w:val="004978ED"/>
    <w:rPr>
      <w:rFonts w:ascii="Symbol" w:hAnsi="Symbol"/>
    </w:rPr>
  </w:style>
  <w:style w:type="character" w:customStyle="1" w:styleId="WW-Absatz-Standardschriftart111">
    <w:name w:val="WW-Absatz-Standardschriftart111"/>
    <w:rsid w:val="004978ED"/>
  </w:style>
  <w:style w:type="character" w:customStyle="1" w:styleId="WW8Num3z0">
    <w:name w:val="WW8Num3z0"/>
    <w:rsid w:val="004978ED"/>
    <w:rPr>
      <w:rFonts w:ascii="Symbol" w:hAnsi="Symbol"/>
    </w:rPr>
  </w:style>
  <w:style w:type="character" w:customStyle="1" w:styleId="WW-Absatz-Standardschriftart1111">
    <w:name w:val="WW-Absatz-Standardschriftart1111"/>
    <w:rsid w:val="004978ED"/>
  </w:style>
  <w:style w:type="character" w:customStyle="1" w:styleId="WW-Absatz-Standardschriftart11111">
    <w:name w:val="WW-Absatz-Standardschriftart11111"/>
    <w:rsid w:val="004978ED"/>
  </w:style>
  <w:style w:type="character" w:customStyle="1" w:styleId="WW8Num2z0">
    <w:name w:val="WW8Num2z0"/>
    <w:rsid w:val="004978ED"/>
    <w:rPr>
      <w:rFonts w:ascii="OpenSymbol" w:hAnsi="OpenSymbol"/>
    </w:rPr>
  </w:style>
  <w:style w:type="character" w:customStyle="1" w:styleId="WW-Absatz-Standardschriftart111111">
    <w:name w:val="WW-Absatz-Standardschriftart111111"/>
    <w:rsid w:val="004978ED"/>
  </w:style>
  <w:style w:type="character" w:customStyle="1" w:styleId="WW-Absatz-Standardschriftart1111111">
    <w:name w:val="WW-Absatz-Standardschriftart1111111"/>
    <w:rsid w:val="004978ED"/>
  </w:style>
  <w:style w:type="character" w:customStyle="1" w:styleId="WW-Absatz-Standardschriftart11111111">
    <w:name w:val="WW-Absatz-Standardschriftart11111111"/>
    <w:rsid w:val="004978ED"/>
  </w:style>
  <w:style w:type="character" w:customStyle="1" w:styleId="20">
    <w:name w:val="Основной шрифт абзаца2"/>
    <w:rsid w:val="004978ED"/>
  </w:style>
  <w:style w:type="character" w:customStyle="1" w:styleId="WW-Absatz-Standardschriftart111111111">
    <w:name w:val="WW-Absatz-Standardschriftart111111111"/>
    <w:rsid w:val="004978ED"/>
  </w:style>
  <w:style w:type="character" w:customStyle="1" w:styleId="WW-Absatz-Standardschriftart1111111111">
    <w:name w:val="WW-Absatz-Standardschriftart1111111111"/>
    <w:rsid w:val="004978ED"/>
  </w:style>
  <w:style w:type="character" w:customStyle="1" w:styleId="WW-Absatz-Standardschriftart11111111111">
    <w:name w:val="WW-Absatz-Standardschriftart11111111111"/>
    <w:rsid w:val="004978ED"/>
  </w:style>
  <w:style w:type="character" w:customStyle="1" w:styleId="WW-Absatz-Standardschriftart111111111111">
    <w:name w:val="WW-Absatz-Standardschriftart111111111111"/>
    <w:rsid w:val="004978ED"/>
  </w:style>
  <w:style w:type="character" w:customStyle="1" w:styleId="10">
    <w:name w:val="Основной шрифт абзаца1"/>
    <w:rsid w:val="004978ED"/>
  </w:style>
  <w:style w:type="character" w:styleId="a5">
    <w:name w:val="page number"/>
    <w:basedOn w:val="10"/>
    <w:rsid w:val="004978ED"/>
  </w:style>
  <w:style w:type="character" w:customStyle="1" w:styleId="a6">
    <w:name w:val="Нижний колонтитул Знак"/>
    <w:basedOn w:val="10"/>
    <w:rsid w:val="004978ED"/>
  </w:style>
  <w:style w:type="character" w:customStyle="1" w:styleId="a7">
    <w:name w:val="Маркеры списка"/>
    <w:rsid w:val="004978ED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4978E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rsid w:val="004978ED"/>
    <w:pPr>
      <w:spacing w:after="120"/>
    </w:pPr>
  </w:style>
  <w:style w:type="paragraph" w:styleId="a8">
    <w:name w:val="List"/>
    <w:basedOn w:val="a1"/>
    <w:rsid w:val="004978ED"/>
    <w:rPr>
      <w:rFonts w:cs="Mangal"/>
    </w:rPr>
  </w:style>
  <w:style w:type="paragraph" w:customStyle="1" w:styleId="31">
    <w:name w:val="Название3"/>
    <w:basedOn w:val="a"/>
    <w:rsid w:val="004978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Указатель3"/>
    <w:basedOn w:val="a"/>
    <w:rsid w:val="004978ED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4978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4978ED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4978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4978ED"/>
    <w:pPr>
      <w:suppressLineNumbers/>
    </w:pPr>
    <w:rPr>
      <w:rFonts w:cs="Mangal"/>
    </w:rPr>
  </w:style>
  <w:style w:type="paragraph" w:styleId="a9">
    <w:name w:val="Title"/>
    <w:basedOn w:val="a"/>
    <w:next w:val="aa"/>
    <w:qFormat/>
    <w:rsid w:val="004978ED"/>
    <w:pPr>
      <w:jc w:val="center"/>
    </w:pPr>
    <w:rPr>
      <w:sz w:val="28"/>
    </w:rPr>
  </w:style>
  <w:style w:type="paragraph" w:styleId="aa">
    <w:name w:val="Subtitle"/>
    <w:basedOn w:val="a"/>
    <w:next w:val="a1"/>
    <w:qFormat/>
    <w:rsid w:val="004978ED"/>
    <w:pPr>
      <w:jc w:val="center"/>
    </w:pPr>
    <w:rPr>
      <w:sz w:val="32"/>
    </w:rPr>
  </w:style>
  <w:style w:type="paragraph" w:styleId="ab">
    <w:name w:val="header"/>
    <w:basedOn w:val="a"/>
    <w:link w:val="ac"/>
    <w:uiPriority w:val="99"/>
    <w:rsid w:val="004978ED"/>
    <w:pPr>
      <w:tabs>
        <w:tab w:val="center" w:pos="4153"/>
        <w:tab w:val="right" w:pos="8306"/>
      </w:tabs>
    </w:pPr>
  </w:style>
  <w:style w:type="paragraph" w:styleId="ad">
    <w:name w:val="Balloon Text"/>
    <w:basedOn w:val="a"/>
    <w:rsid w:val="004978ED"/>
    <w:rPr>
      <w:rFonts w:ascii="Tahoma" w:hAnsi="Tahoma" w:cs="Tahoma"/>
      <w:sz w:val="16"/>
      <w:szCs w:val="16"/>
    </w:rPr>
  </w:style>
  <w:style w:type="paragraph" w:styleId="ae">
    <w:name w:val="footer"/>
    <w:basedOn w:val="a"/>
    <w:rsid w:val="004978ED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rsid w:val="004978ED"/>
    <w:pPr>
      <w:suppressLineNumbers/>
    </w:pPr>
  </w:style>
  <w:style w:type="paragraph" w:customStyle="1" w:styleId="af0">
    <w:name w:val="Заголовок таблицы"/>
    <w:basedOn w:val="af"/>
    <w:rsid w:val="004978ED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4978ED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af1">
    <w:name w:val="Содержимое врезки"/>
    <w:basedOn w:val="a1"/>
    <w:rsid w:val="004978ED"/>
  </w:style>
  <w:style w:type="paragraph" w:styleId="af2">
    <w:name w:val="List Paragraph"/>
    <w:basedOn w:val="a"/>
    <w:uiPriority w:val="34"/>
    <w:qFormat/>
    <w:rsid w:val="00BB598B"/>
    <w:pPr>
      <w:ind w:left="720"/>
      <w:contextualSpacing/>
    </w:pPr>
  </w:style>
  <w:style w:type="character" w:customStyle="1" w:styleId="ac">
    <w:name w:val="Верхний колонтитул Знак"/>
    <w:basedOn w:val="a2"/>
    <w:link w:val="ab"/>
    <w:uiPriority w:val="99"/>
    <w:rsid w:val="0025386F"/>
    <w:rPr>
      <w:lang w:eastAsia="ar-SA"/>
    </w:rPr>
  </w:style>
  <w:style w:type="table" w:styleId="af3">
    <w:name w:val="Table Grid"/>
    <w:basedOn w:val="a3"/>
    <w:uiPriority w:val="59"/>
    <w:rsid w:val="00253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qFormat/>
    <w:rsid w:val="00212A44"/>
    <w:rPr>
      <w:sz w:val="24"/>
      <w:szCs w:val="24"/>
    </w:rPr>
  </w:style>
  <w:style w:type="character" w:customStyle="1" w:styleId="23">
    <w:name w:val="Основной текст (2)_"/>
    <w:basedOn w:val="a2"/>
    <w:link w:val="24"/>
    <w:rsid w:val="002A3987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A3987"/>
    <w:pPr>
      <w:widowControl w:val="0"/>
      <w:shd w:val="clear" w:color="auto" w:fill="FFFFFF"/>
      <w:suppressAutoHyphens w:val="0"/>
      <w:spacing w:line="370" w:lineRule="exact"/>
      <w:jc w:val="both"/>
    </w:pPr>
    <w:rPr>
      <w:sz w:val="28"/>
      <w:szCs w:val="28"/>
      <w:lang w:eastAsia="ru-RU"/>
    </w:rPr>
  </w:style>
  <w:style w:type="character" w:customStyle="1" w:styleId="33">
    <w:name w:val="Основной текст (3)_"/>
    <w:basedOn w:val="a2"/>
    <w:link w:val="34"/>
    <w:locked/>
    <w:rsid w:val="000B71AD"/>
    <w:rPr>
      <w:b/>
      <w:bCs/>
      <w:sz w:val="28"/>
      <w:szCs w:val="28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0B71AD"/>
    <w:pPr>
      <w:widowControl w:val="0"/>
      <w:shd w:val="clear" w:color="auto" w:fill="FFFFFF"/>
      <w:suppressAutoHyphens w:val="0"/>
      <w:spacing w:line="322" w:lineRule="exact"/>
      <w:ind w:hanging="360"/>
      <w:jc w:val="center"/>
    </w:pPr>
    <w:rPr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3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79A28-A9ED-4616-95E2-088886AB9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  Кореновский  район</vt:lpstr>
    </vt:vector>
  </TitlesOfParts>
  <Company>РУО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  Кореновский  район</dc:title>
  <dc:subject/>
  <dc:creator>Администратор</dc:creator>
  <cp:keywords/>
  <cp:lastModifiedBy>Клушина Т И</cp:lastModifiedBy>
  <cp:revision>134</cp:revision>
  <cp:lastPrinted>2020-09-02T11:19:00Z</cp:lastPrinted>
  <dcterms:created xsi:type="dcterms:W3CDTF">2017-08-08T07:09:00Z</dcterms:created>
  <dcterms:modified xsi:type="dcterms:W3CDTF">2020-10-06T11:31:00Z</dcterms:modified>
</cp:coreProperties>
</file>